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212B" w:rsidRDefault="0018212B" w:rsidP="00E41357">
      <w:pPr>
        <w:spacing w:after="0" w:line="240" w:lineRule="auto"/>
        <w:rPr>
          <w:rFonts w:ascii="Comic Sans MS" w:eastAsia="Times New Roman" w:hAnsi="Comic Sans MS" w:cs="Times New Roman"/>
          <w:sz w:val="38"/>
          <w:szCs w:val="38"/>
          <w:u w:val="single"/>
          <w:lang w:val="en-US" w:eastAsia="es-ES"/>
        </w:rPr>
      </w:pPr>
      <w:r>
        <w:rPr>
          <w:rFonts w:ascii="Comic Sans MS" w:eastAsia="Times New Roman" w:hAnsi="Comic Sans MS" w:cs="Times New Roman"/>
          <w:sz w:val="38"/>
          <w:szCs w:val="38"/>
          <w:u w:val="single"/>
          <w:lang w:val="en-US" w:eastAsia="es-ES"/>
        </w:rPr>
        <w:t>Level 4 and Level 5 Writing Descriptors</w:t>
      </w:r>
    </w:p>
    <w:p w:rsidR="0018212B" w:rsidRDefault="0018212B" w:rsidP="00E41357">
      <w:pPr>
        <w:spacing w:after="0" w:line="240" w:lineRule="auto"/>
        <w:rPr>
          <w:rFonts w:ascii="Comic Sans MS" w:eastAsia="Times New Roman" w:hAnsi="Comic Sans MS" w:cs="Times New Roman"/>
          <w:sz w:val="38"/>
          <w:szCs w:val="38"/>
          <w:u w:val="single"/>
          <w:lang w:val="en-US" w:eastAsia="es-ES"/>
        </w:rPr>
      </w:pPr>
    </w:p>
    <w:p w:rsidR="0018212B" w:rsidRDefault="0018212B" w:rsidP="00E41357">
      <w:pPr>
        <w:spacing w:after="0" w:line="240" w:lineRule="auto"/>
        <w:rPr>
          <w:rFonts w:ascii="Comic Sans MS" w:eastAsia="Times New Roman" w:hAnsi="Comic Sans MS" w:cs="Times New Roman"/>
          <w:sz w:val="38"/>
          <w:szCs w:val="38"/>
          <w:u w:val="single"/>
          <w:lang w:val="en-US" w:eastAsia="es-ES"/>
        </w:rPr>
      </w:pPr>
    </w:p>
    <w:p w:rsidR="00E41357" w:rsidRPr="0018212B" w:rsidRDefault="00E41357" w:rsidP="00E41357">
      <w:pPr>
        <w:spacing w:after="0" w:line="240" w:lineRule="auto"/>
        <w:rPr>
          <w:rFonts w:ascii="Comic Sans MS" w:eastAsia="Times New Roman" w:hAnsi="Comic Sans MS" w:cs="Times New Roman"/>
          <w:sz w:val="38"/>
          <w:szCs w:val="38"/>
          <w:u w:val="single"/>
          <w:lang w:val="en-US" w:eastAsia="es-ES"/>
        </w:rPr>
      </w:pPr>
      <w:r w:rsidRPr="0018212B">
        <w:rPr>
          <w:rFonts w:ascii="Comic Sans MS" w:eastAsia="Times New Roman" w:hAnsi="Comic Sans MS" w:cs="Times New Roman"/>
          <w:sz w:val="38"/>
          <w:szCs w:val="38"/>
          <w:u w:val="single"/>
          <w:lang w:val="en-US" w:eastAsia="es-ES"/>
        </w:rPr>
        <w:t>Level 4</w:t>
      </w:r>
    </w:p>
    <w:p w:rsidR="00E41357" w:rsidRPr="0018212B" w:rsidRDefault="00E41357" w:rsidP="00E41357">
      <w:pPr>
        <w:pStyle w:val="TableContents"/>
        <w:numPr>
          <w:ilvl w:val="0"/>
          <w:numId w:val="3"/>
        </w:numPr>
        <w:tabs>
          <w:tab w:val="left" w:pos="720"/>
        </w:tabs>
        <w:rPr>
          <w:rFonts w:ascii="Comic Sans MS" w:hAnsi="Comic Sans MS"/>
          <w:sz w:val="38"/>
          <w:szCs w:val="38"/>
        </w:rPr>
      </w:pPr>
      <w:r w:rsidRPr="0018212B">
        <w:rPr>
          <w:rFonts w:ascii="Comic Sans MS" w:hAnsi="Comic Sans MS"/>
          <w:sz w:val="38"/>
          <w:szCs w:val="38"/>
        </w:rPr>
        <w:t>My writing in a range of forms can be lively and thoughtful.</w:t>
      </w:r>
    </w:p>
    <w:p w:rsidR="00E41357" w:rsidRPr="0018212B" w:rsidRDefault="00E41357" w:rsidP="00E41357">
      <w:pPr>
        <w:pStyle w:val="TableContents"/>
        <w:numPr>
          <w:ilvl w:val="0"/>
          <w:numId w:val="7"/>
        </w:numPr>
        <w:tabs>
          <w:tab w:val="left" w:pos="720"/>
        </w:tabs>
        <w:rPr>
          <w:rFonts w:ascii="Comic Sans MS" w:hAnsi="Comic Sans MS"/>
          <w:sz w:val="38"/>
          <w:szCs w:val="38"/>
        </w:rPr>
      </w:pPr>
      <w:r w:rsidRPr="0018212B">
        <w:rPr>
          <w:rFonts w:ascii="Comic Sans MS" w:hAnsi="Comic Sans MS"/>
          <w:sz w:val="38"/>
          <w:szCs w:val="38"/>
        </w:rPr>
        <w:t>My ideas are often sustained and sometimes developed in interesting ways.</w:t>
      </w:r>
    </w:p>
    <w:p w:rsidR="00E41357" w:rsidRPr="0018212B" w:rsidRDefault="00E41357" w:rsidP="00E41357">
      <w:pPr>
        <w:pStyle w:val="TableContents"/>
        <w:numPr>
          <w:ilvl w:val="0"/>
          <w:numId w:val="7"/>
        </w:numPr>
        <w:tabs>
          <w:tab w:val="left" w:pos="720"/>
        </w:tabs>
        <w:rPr>
          <w:rFonts w:ascii="Comic Sans MS" w:hAnsi="Comic Sans MS"/>
          <w:sz w:val="38"/>
          <w:szCs w:val="38"/>
        </w:rPr>
      </w:pPr>
      <w:r w:rsidRPr="0018212B">
        <w:rPr>
          <w:rFonts w:ascii="Comic Sans MS" w:hAnsi="Comic Sans MS"/>
          <w:sz w:val="38"/>
          <w:szCs w:val="38"/>
        </w:rPr>
        <w:t>My vocabulary choices are sometimes adventurous and I do occasionally use words for effect.</w:t>
      </w:r>
    </w:p>
    <w:p w:rsidR="00E41357" w:rsidRPr="0018212B" w:rsidRDefault="00E41357" w:rsidP="00E41357">
      <w:pPr>
        <w:pStyle w:val="TableContents"/>
        <w:numPr>
          <w:ilvl w:val="0"/>
          <w:numId w:val="7"/>
        </w:numPr>
        <w:tabs>
          <w:tab w:val="left" w:pos="720"/>
        </w:tabs>
        <w:rPr>
          <w:rFonts w:ascii="Comic Sans MS" w:hAnsi="Comic Sans MS"/>
          <w:sz w:val="38"/>
          <w:szCs w:val="38"/>
        </w:rPr>
      </w:pPr>
      <w:r w:rsidRPr="0018212B">
        <w:rPr>
          <w:rFonts w:ascii="Comic Sans MS" w:hAnsi="Comic Sans MS"/>
          <w:sz w:val="38"/>
          <w:szCs w:val="38"/>
        </w:rPr>
        <w:t>I can use complex sentences to extending meaning.</w:t>
      </w:r>
    </w:p>
    <w:p w:rsidR="00E41357" w:rsidRPr="0018212B" w:rsidRDefault="00E41357" w:rsidP="00E41357">
      <w:pPr>
        <w:pStyle w:val="TableContents"/>
        <w:numPr>
          <w:ilvl w:val="0"/>
          <w:numId w:val="7"/>
        </w:numPr>
        <w:tabs>
          <w:tab w:val="left" w:pos="720"/>
        </w:tabs>
        <w:rPr>
          <w:rFonts w:ascii="Comic Sans MS" w:hAnsi="Comic Sans MS"/>
          <w:sz w:val="38"/>
          <w:szCs w:val="38"/>
        </w:rPr>
      </w:pPr>
      <w:r w:rsidRPr="0018212B">
        <w:rPr>
          <w:rFonts w:ascii="Comic Sans MS" w:hAnsi="Comic Sans MS"/>
          <w:sz w:val="38"/>
          <w:szCs w:val="38"/>
        </w:rPr>
        <w:t>I am generally able to spell simple words accurately.</w:t>
      </w:r>
    </w:p>
    <w:p w:rsidR="00E41357" w:rsidRPr="0018212B" w:rsidRDefault="00E41357" w:rsidP="00E41357">
      <w:pPr>
        <w:pStyle w:val="TableContents"/>
        <w:numPr>
          <w:ilvl w:val="0"/>
          <w:numId w:val="7"/>
        </w:numPr>
        <w:tabs>
          <w:tab w:val="left" w:pos="720"/>
        </w:tabs>
        <w:rPr>
          <w:rFonts w:ascii="Comic Sans MS" w:hAnsi="Comic Sans MS"/>
          <w:sz w:val="38"/>
          <w:szCs w:val="38"/>
        </w:rPr>
      </w:pPr>
      <w:r w:rsidRPr="0018212B">
        <w:rPr>
          <w:rFonts w:ascii="Comic Sans MS" w:hAnsi="Comic Sans MS"/>
          <w:sz w:val="38"/>
          <w:szCs w:val="38"/>
        </w:rPr>
        <w:t>I am beginning to use some punctuation within my sentences e.g. commas.</w:t>
      </w:r>
    </w:p>
    <w:p w:rsidR="00E41357" w:rsidRPr="0018212B" w:rsidRDefault="00E41357" w:rsidP="00E41357">
      <w:pPr>
        <w:pStyle w:val="ListParagraph"/>
        <w:numPr>
          <w:ilvl w:val="0"/>
          <w:numId w:val="7"/>
        </w:numPr>
        <w:rPr>
          <w:rFonts w:ascii="Comic Sans MS" w:hAnsi="Comic Sans MS"/>
          <w:sz w:val="38"/>
          <w:szCs w:val="38"/>
          <w:lang w:val="en-US"/>
        </w:rPr>
      </w:pPr>
      <w:r w:rsidRPr="0018212B">
        <w:rPr>
          <w:rFonts w:ascii="Comic Sans MS" w:hAnsi="Comic Sans MS"/>
          <w:sz w:val="38"/>
          <w:szCs w:val="38"/>
          <w:lang w:val="en-US"/>
        </w:rPr>
        <w:t>My handwriting is fluent and legible.</w:t>
      </w:r>
    </w:p>
    <w:p w:rsidR="0018212B" w:rsidRDefault="0018212B" w:rsidP="00E41357">
      <w:pPr>
        <w:rPr>
          <w:rFonts w:ascii="Comic Sans MS" w:hAnsi="Comic Sans MS"/>
          <w:sz w:val="38"/>
          <w:szCs w:val="38"/>
          <w:u w:val="single"/>
          <w:lang w:val="en-US"/>
        </w:rPr>
      </w:pPr>
    </w:p>
    <w:p w:rsidR="00E41357" w:rsidRPr="0018212B" w:rsidRDefault="00E41357" w:rsidP="00E41357">
      <w:pPr>
        <w:rPr>
          <w:rFonts w:ascii="Comic Sans MS" w:hAnsi="Comic Sans MS"/>
          <w:sz w:val="38"/>
          <w:szCs w:val="38"/>
          <w:u w:val="single"/>
          <w:lang w:val="en-US"/>
        </w:rPr>
      </w:pPr>
      <w:r w:rsidRPr="0018212B">
        <w:rPr>
          <w:rFonts w:ascii="Comic Sans MS" w:hAnsi="Comic Sans MS"/>
          <w:sz w:val="38"/>
          <w:szCs w:val="38"/>
          <w:u w:val="single"/>
          <w:lang w:val="en-US"/>
        </w:rPr>
        <w:t>Level 5</w:t>
      </w:r>
    </w:p>
    <w:p w:rsidR="00E41357" w:rsidRPr="0018212B" w:rsidRDefault="00E41357" w:rsidP="00E41357">
      <w:pPr>
        <w:pStyle w:val="TableContents"/>
        <w:numPr>
          <w:ilvl w:val="0"/>
          <w:numId w:val="9"/>
        </w:numPr>
        <w:tabs>
          <w:tab w:val="left" w:pos="720"/>
        </w:tabs>
        <w:rPr>
          <w:rFonts w:ascii="Comic Sans MS" w:hAnsi="Comic Sans MS"/>
          <w:sz w:val="38"/>
          <w:szCs w:val="38"/>
        </w:rPr>
      </w:pPr>
      <w:r w:rsidRPr="0018212B">
        <w:rPr>
          <w:rFonts w:ascii="Comic Sans MS" w:hAnsi="Comic Sans MS"/>
          <w:sz w:val="38"/>
          <w:szCs w:val="38"/>
        </w:rPr>
        <w:lastRenderedPageBreak/>
        <w:t>My writing is both varied and interesting.</w:t>
      </w:r>
    </w:p>
    <w:p w:rsidR="00E41357" w:rsidRPr="0018212B" w:rsidRDefault="00E41357" w:rsidP="00E41357">
      <w:pPr>
        <w:pStyle w:val="TableContents"/>
        <w:numPr>
          <w:ilvl w:val="0"/>
          <w:numId w:val="9"/>
        </w:numPr>
        <w:tabs>
          <w:tab w:val="left" w:pos="720"/>
        </w:tabs>
        <w:rPr>
          <w:rFonts w:ascii="Comic Sans MS" w:hAnsi="Comic Sans MS"/>
          <w:sz w:val="38"/>
          <w:szCs w:val="38"/>
        </w:rPr>
      </w:pPr>
      <w:r w:rsidRPr="0018212B">
        <w:rPr>
          <w:rFonts w:ascii="Comic Sans MS" w:hAnsi="Comic Sans MS"/>
          <w:sz w:val="38"/>
          <w:szCs w:val="38"/>
        </w:rPr>
        <w:t>I vary my writing so that it suits purpose and audience.</w:t>
      </w:r>
    </w:p>
    <w:p w:rsidR="00E41357" w:rsidRPr="0018212B" w:rsidRDefault="00E41357" w:rsidP="00E41357">
      <w:pPr>
        <w:pStyle w:val="TableContents"/>
        <w:numPr>
          <w:ilvl w:val="0"/>
          <w:numId w:val="9"/>
        </w:numPr>
        <w:tabs>
          <w:tab w:val="left" w:pos="720"/>
        </w:tabs>
        <w:rPr>
          <w:rFonts w:ascii="Comic Sans MS" w:hAnsi="Comic Sans MS"/>
          <w:sz w:val="38"/>
          <w:szCs w:val="38"/>
        </w:rPr>
      </w:pPr>
      <w:r w:rsidRPr="0018212B">
        <w:rPr>
          <w:rFonts w:ascii="Comic Sans MS" w:hAnsi="Comic Sans MS"/>
          <w:sz w:val="38"/>
          <w:szCs w:val="38"/>
        </w:rPr>
        <w:t>I can use a more formal style where appropriate.</w:t>
      </w:r>
    </w:p>
    <w:p w:rsidR="00E41357" w:rsidRPr="0018212B" w:rsidRDefault="00E41357" w:rsidP="00E41357">
      <w:pPr>
        <w:pStyle w:val="TableContents"/>
        <w:numPr>
          <w:ilvl w:val="0"/>
          <w:numId w:val="9"/>
        </w:numPr>
        <w:tabs>
          <w:tab w:val="left" w:pos="720"/>
        </w:tabs>
        <w:rPr>
          <w:rFonts w:ascii="Comic Sans MS" w:hAnsi="Comic Sans MS"/>
          <w:sz w:val="38"/>
          <w:szCs w:val="38"/>
        </w:rPr>
      </w:pPr>
      <w:r w:rsidRPr="0018212B">
        <w:rPr>
          <w:rFonts w:ascii="Comic Sans MS" w:hAnsi="Comic Sans MS"/>
          <w:sz w:val="38"/>
          <w:szCs w:val="38"/>
        </w:rPr>
        <w:t>I can use a some range of imaginative vocabulary accurately</w:t>
      </w:r>
      <w:proofErr w:type="gramStart"/>
      <w:r w:rsidRPr="0018212B">
        <w:rPr>
          <w:rFonts w:ascii="Comic Sans MS" w:hAnsi="Comic Sans MS"/>
          <w:sz w:val="38"/>
          <w:szCs w:val="38"/>
        </w:rPr>
        <w:t>..</w:t>
      </w:r>
      <w:proofErr w:type="gramEnd"/>
    </w:p>
    <w:p w:rsidR="00E41357" w:rsidRPr="0018212B" w:rsidRDefault="00E41357" w:rsidP="00E41357">
      <w:pPr>
        <w:pStyle w:val="TableContents"/>
        <w:numPr>
          <w:ilvl w:val="0"/>
          <w:numId w:val="9"/>
        </w:numPr>
        <w:tabs>
          <w:tab w:val="left" w:pos="720"/>
        </w:tabs>
        <w:rPr>
          <w:rFonts w:ascii="Comic Sans MS" w:hAnsi="Comic Sans MS"/>
          <w:sz w:val="38"/>
          <w:szCs w:val="38"/>
        </w:rPr>
      </w:pPr>
      <w:r w:rsidRPr="0018212B">
        <w:rPr>
          <w:rFonts w:ascii="Comic Sans MS" w:hAnsi="Comic Sans MS"/>
          <w:sz w:val="38"/>
          <w:szCs w:val="38"/>
        </w:rPr>
        <w:t xml:space="preserve">My sentences and </w:t>
      </w:r>
      <w:r w:rsidRPr="0018212B">
        <w:rPr>
          <w:rFonts w:ascii="Comic Sans MS" w:hAnsi="Comic Sans MS"/>
          <w:b/>
          <w:bCs/>
          <w:sz w:val="38"/>
          <w:szCs w:val="38"/>
        </w:rPr>
        <w:t>paragraphs</w:t>
      </w:r>
      <w:r w:rsidRPr="0018212B">
        <w:rPr>
          <w:rFonts w:ascii="Comic Sans MS" w:hAnsi="Comic Sans MS"/>
          <w:sz w:val="38"/>
          <w:szCs w:val="38"/>
        </w:rPr>
        <w:t xml:space="preserve"> are clear, coherent and well developed.</w:t>
      </w:r>
    </w:p>
    <w:p w:rsidR="00E41357" w:rsidRPr="0018212B" w:rsidRDefault="00E41357" w:rsidP="00E41357">
      <w:pPr>
        <w:pStyle w:val="TableContents"/>
        <w:numPr>
          <w:ilvl w:val="0"/>
          <w:numId w:val="9"/>
        </w:numPr>
        <w:tabs>
          <w:tab w:val="left" w:pos="720"/>
        </w:tabs>
        <w:rPr>
          <w:rFonts w:ascii="Comic Sans MS" w:hAnsi="Comic Sans MS"/>
          <w:sz w:val="38"/>
          <w:szCs w:val="38"/>
        </w:rPr>
      </w:pPr>
      <w:r w:rsidRPr="0018212B">
        <w:rPr>
          <w:rFonts w:ascii="Comic Sans MS" w:hAnsi="Comic Sans MS"/>
          <w:sz w:val="38"/>
          <w:szCs w:val="38"/>
        </w:rPr>
        <w:t xml:space="preserve">I </w:t>
      </w:r>
      <w:proofErr w:type="gramStart"/>
      <w:r w:rsidRPr="0018212B">
        <w:rPr>
          <w:rFonts w:ascii="Comic Sans MS" w:hAnsi="Comic Sans MS"/>
          <w:sz w:val="38"/>
          <w:szCs w:val="38"/>
        </w:rPr>
        <w:t>am  generally</w:t>
      </w:r>
      <w:proofErr w:type="gramEnd"/>
      <w:r w:rsidRPr="0018212B">
        <w:rPr>
          <w:rFonts w:ascii="Comic Sans MS" w:hAnsi="Comic Sans MS"/>
          <w:sz w:val="38"/>
          <w:szCs w:val="38"/>
        </w:rPr>
        <w:t xml:space="preserve"> able to spell words with complicated spelling patterns correctly.</w:t>
      </w:r>
    </w:p>
    <w:p w:rsidR="00E41357" w:rsidRPr="0018212B" w:rsidRDefault="00E41357" w:rsidP="00E41357">
      <w:pPr>
        <w:pStyle w:val="TableContents"/>
        <w:numPr>
          <w:ilvl w:val="0"/>
          <w:numId w:val="9"/>
        </w:numPr>
        <w:tabs>
          <w:tab w:val="left" w:pos="720"/>
        </w:tabs>
        <w:rPr>
          <w:rFonts w:ascii="Comic Sans MS" w:hAnsi="Comic Sans MS"/>
          <w:sz w:val="38"/>
          <w:szCs w:val="38"/>
        </w:rPr>
      </w:pPr>
      <w:r w:rsidRPr="0018212B">
        <w:rPr>
          <w:rFonts w:ascii="Comic Sans MS" w:hAnsi="Comic Sans MS"/>
          <w:sz w:val="38"/>
          <w:szCs w:val="38"/>
        </w:rPr>
        <w:t>I use a range of punctuation, including commas, apostrophes and inverted commas.</w:t>
      </w:r>
    </w:p>
    <w:p w:rsidR="00E41357" w:rsidRPr="0018212B" w:rsidRDefault="00E41357" w:rsidP="00E41357">
      <w:pPr>
        <w:pStyle w:val="ListParagraph"/>
        <w:numPr>
          <w:ilvl w:val="0"/>
          <w:numId w:val="9"/>
        </w:numPr>
        <w:rPr>
          <w:rFonts w:ascii="Comic Sans MS" w:hAnsi="Comic Sans MS"/>
          <w:sz w:val="38"/>
          <w:szCs w:val="38"/>
          <w:lang w:val="en-US"/>
        </w:rPr>
      </w:pPr>
      <w:r w:rsidRPr="0018212B">
        <w:rPr>
          <w:rFonts w:ascii="Comic Sans MS" w:hAnsi="Comic Sans MS"/>
          <w:sz w:val="38"/>
          <w:szCs w:val="38"/>
          <w:lang w:val="en-US"/>
        </w:rPr>
        <w:t>My handwriting is clearly legible and fluent.</w:t>
      </w:r>
    </w:p>
    <w:sectPr w:rsidR="00E41357" w:rsidRPr="0018212B" w:rsidSect="00EB102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tarSymbol">
    <w:altName w:val="Arial Unicode MS"/>
    <w:charset w:val="00"/>
    <w:family w:val="auto"/>
    <w:pitch w:val="default"/>
    <w:sig w:usb0="00000000" w:usb1="00000000" w:usb2="00000000" w:usb3="00000000" w:csb0="0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multilevel"/>
    <w:tmpl w:val="00000004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2">
    <w:nsid w:val="00000006"/>
    <w:multiLevelType w:val="multilevel"/>
    <w:tmpl w:val="00000006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3">
    <w:nsid w:val="0000000F"/>
    <w:multiLevelType w:val="multilevel"/>
    <w:tmpl w:val="0000000F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4">
    <w:nsid w:val="00000010"/>
    <w:multiLevelType w:val="multilevel"/>
    <w:tmpl w:val="00000010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5">
    <w:nsid w:val="00000011"/>
    <w:multiLevelType w:val="multilevel"/>
    <w:tmpl w:val="00000011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6">
    <w:nsid w:val="33FD3888"/>
    <w:multiLevelType w:val="hybridMultilevel"/>
    <w:tmpl w:val="08808E4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7607A12"/>
    <w:multiLevelType w:val="hybridMultilevel"/>
    <w:tmpl w:val="99700D6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1980DEC"/>
    <w:multiLevelType w:val="hybridMultilevel"/>
    <w:tmpl w:val="08AADF9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8"/>
  </w:num>
  <w:num w:numId="4">
    <w:abstractNumId w:val="0"/>
  </w:num>
  <w:num w:numId="5">
    <w:abstractNumId w:val="1"/>
  </w:num>
  <w:num w:numId="6">
    <w:abstractNumId w:val="2"/>
  </w:num>
  <w:num w:numId="7">
    <w:abstractNumId w:val="3"/>
  </w:num>
  <w:num w:numId="8">
    <w:abstractNumId w:val="4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27"/>
  <w:proofState w:spelling="clean" w:grammar="clean"/>
  <w:defaultTabStop w:val="708"/>
  <w:hyphenationZone w:val="425"/>
  <w:characterSpacingControl w:val="doNotCompress"/>
  <w:compat/>
  <w:rsids>
    <w:rsidRoot w:val="00C4268D"/>
    <w:rsid w:val="00144361"/>
    <w:rsid w:val="0018212B"/>
    <w:rsid w:val="00462000"/>
    <w:rsid w:val="00690733"/>
    <w:rsid w:val="00B70AAF"/>
    <w:rsid w:val="00BB19CF"/>
    <w:rsid w:val="00C4268D"/>
    <w:rsid w:val="00E41357"/>
    <w:rsid w:val="00EB1022"/>
    <w:rsid w:val="00FA5A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102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4268D"/>
    <w:pPr>
      <w:ind w:left="720"/>
      <w:contextualSpacing/>
    </w:pPr>
  </w:style>
  <w:style w:type="paragraph" w:styleId="BodyText">
    <w:name w:val="Body Text"/>
    <w:basedOn w:val="Normal"/>
    <w:link w:val="BodyTextChar"/>
    <w:semiHidden/>
    <w:rsid w:val="00E41357"/>
    <w:pPr>
      <w:widowControl w:val="0"/>
      <w:suppressAutoHyphens/>
      <w:spacing w:after="120" w:line="240" w:lineRule="auto"/>
    </w:pPr>
    <w:rPr>
      <w:rFonts w:ascii="Times New Roman" w:eastAsia="Arial Unicode MS" w:hAnsi="Times New Roman" w:cs="Times New Roman"/>
      <w:kern w:val="1"/>
      <w:sz w:val="24"/>
      <w:szCs w:val="24"/>
      <w:lang w:val="en-GB"/>
    </w:rPr>
  </w:style>
  <w:style w:type="character" w:customStyle="1" w:styleId="BodyTextChar">
    <w:name w:val="Body Text Char"/>
    <w:basedOn w:val="DefaultParagraphFont"/>
    <w:link w:val="BodyText"/>
    <w:semiHidden/>
    <w:rsid w:val="00E41357"/>
    <w:rPr>
      <w:rFonts w:ascii="Times New Roman" w:eastAsia="Arial Unicode MS" w:hAnsi="Times New Roman" w:cs="Times New Roman"/>
      <w:kern w:val="1"/>
      <w:sz w:val="24"/>
      <w:szCs w:val="24"/>
      <w:lang w:val="en-GB"/>
    </w:rPr>
  </w:style>
  <w:style w:type="paragraph" w:customStyle="1" w:styleId="TableContents">
    <w:name w:val="Table Contents"/>
    <w:basedOn w:val="Normal"/>
    <w:rsid w:val="00E41357"/>
    <w:pPr>
      <w:widowControl w:val="0"/>
      <w:suppressLineNumbers/>
      <w:suppressAutoHyphens/>
      <w:spacing w:after="0" w:line="240" w:lineRule="auto"/>
    </w:pPr>
    <w:rPr>
      <w:rFonts w:ascii="Times New Roman" w:eastAsia="Arial Unicode MS" w:hAnsi="Times New Roman" w:cs="Times New Roman"/>
      <w:kern w:val="1"/>
      <w:sz w:val="24"/>
      <w:szCs w:val="24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160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29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152</Words>
  <Characters>836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 D Gibb</dc:creator>
  <cp:lastModifiedBy>Mr D Gibb</cp:lastModifiedBy>
  <cp:revision>2</cp:revision>
  <dcterms:created xsi:type="dcterms:W3CDTF">2012-11-26T09:00:00Z</dcterms:created>
  <dcterms:modified xsi:type="dcterms:W3CDTF">2012-11-26T09:00:00Z</dcterms:modified>
</cp:coreProperties>
</file>